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558B" w14:textId="22FC5315" w:rsidR="000266F0" w:rsidRPr="000266F0" w:rsidRDefault="000266F0" w:rsidP="000266F0">
      <w:pPr>
        <w:ind w:right="-300"/>
        <w:jc w:val="right"/>
        <w:rPr>
          <w:rFonts w:ascii="Tahoma" w:hAnsi="Tahoma" w:cs="Tahoma"/>
        </w:rPr>
      </w:pPr>
      <w:r w:rsidRPr="000266F0">
        <w:rPr>
          <w:rFonts w:ascii="Tahoma" w:hAnsi="Tahoma" w:cs="Tahoma"/>
        </w:rPr>
        <w:t xml:space="preserve">Mszana, </w:t>
      </w:r>
      <w:r w:rsidR="00824C33">
        <w:rPr>
          <w:rFonts w:ascii="Tahoma" w:hAnsi="Tahoma" w:cs="Tahoma"/>
        </w:rPr>
        <w:t>30</w:t>
      </w:r>
      <w:r w:rsidRPr="000266F0">
        <w:rPr>
          <w:rFonts w:ascii="Tahoma" w:hAnsi="Tahoma" w:cs="Tahoma"/>
        </w:rPr>
        <w:t>.</w:t>
      </w:r>
      <w:r w:rsidR="00943A71">
        <w:rPr>
          <w:rFonts w:ascii="Tahoma" w:hAnsi="Tahoma" w:cs="Tahoma"/>
        </w:rPr>
        <w:t>0</w:t>
      </w:r>
      <w:r w:rsidR="00C12172">
        <w:rPr>
          <w:rFonts w:ascii="Tahoma" w:hAnsi="Tahoma" w:cs="Tahoma"/>
        </w:rPr>
        <w:t>3</w:t>
      </w:r>
      <w:r w:rsidRPr="000266F0">
        <w:rPr>
          <w:rFonts w:ascii="Tahoma" w:hAnsi="Tahoma" w:cs="Tahoma"/>
        </w:rPr>
        <w:t>.202</w:t>
      </w:r>
      <w:r w:rsidR="00615C1F">
        <w:rPr>
          <w:rFonts w:ascii="Tahoma" w:hAnsi="Tahoma" w:cs="Tahoma"/>
        </w:rPr>
        <w:t>3</w:t>
      </w:r>
      <w:r w:rsidRPr="000266F0">
        <w:rPr>
          <w:rFonts w:ascii="Tahoma" w:hAnsi="Tahoma" w:cs="Tahoma"/>
        </w:rPr>
        <w:t>r.</w:t>
      </w:r>
    </w:p>
    <w:p w14:paraId="4A127C67" w14:textId="6C24A719" w:rsidR="000266F0" w:rsidRPr="000266F0" w:rsidRDefault="000266F0" w:rsidP="000266F0">
      <w:pPr>
        <w:spacing w:after="360" w:line="720" w:lineRule="auto"/>
        <w:ind w:right="-301"/>
        <w:rPr>
          <w:rFonts w:ascii="Tahoma" w:hAnsi="Tahoma" w:cs="Tahoma"/>
        </w:rPr>
      </w:pP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</w:p>
    <w:p w14:paraId="423B65BE" w14:textId="77777777" w:rsidR="000266F0" w:rsidRPr="000266F0" w:rsidRDefault="000266F0" w:rsidP="000266F0">
      <w:pPr>
        <w:jc w:val="center"/>
        <w:rPr>
          <w:rFonts w:ascii="Tahoma" w:hAnsi="Tahoma" w:cs="Tahoma"/>
          <w:b/>
        </w:rPr>
      </w:pPr>
      <w:r w:rsidRPr="000266F0">
        <w:rPr>
          <w:rFonts w:ascii="Tahoma" w:hAnsi="Tahoma" w:cs="Tahoma"/>
          <w:b/>
        </w:rPr>
        <w:t>Informacja o kwocie, jaką Zamawiający</w:t>
      </w:r>
    </w:p>
    <w:p w14:paraId="7BBAFA32" w14:textId="77777777" w:rsidR="000266F0" w:rsidRPr="000266F0" w:rsidRDefault="000266F0" w:rsidP="000266F0">
      <w:pPr>
        <w:spacing w:line="480" w:lineRule="auto"/>
        <w:jc w:val="center"/>
        <w:rPr>
          <w:rFonts w:ascii="Tahoma" w:hAnsi="Tahoma" w:cs="Tahoma"/>
          <w:b/>
        </w:rPr>
      </w:pPr>
      <w:r w:rsidRPr="000266F0">
        <w:rPr>
          <w:rFonts w:ascii="Tahoma" w:hAnsi="Tahoma" w:cs="Tahoma"/>
          <w:b/>
        </w:rPr>
        <w:t xml:space="preserve">zamierza przeznaczyć na sfinansowanie zamówienia </w:t>
      </w:r>
    </w:p>
    <w:p w14:paraId="4F1D37A4" w14:textId="39EEED57" w:rsidR="000266F0" w:rsidRPr="000266F0" w:rsidRDefault="000266F0" w:rsidP="00AF7C7B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</w:rPr>
      </w:pPr>
      <w:r w:rsidRPr="000266F0">
        <w:rPr>
          <w:rFonts w:ascii="Tahoma" w:hAnsi="Tahoma" w:cs="Tahoma"/>
        </w:rPr>
        <w:t xml:space="preserve">Dotyczy: </w:t>
      </w:r>
      <w:r w:rsidRPr="000266F0">
        <w:rPr>
          <w:rFonts w:ascii="Tahoma" w:hAnsi="Tahoma" w:cs="Tahoma"/>
        </w:rPr>
        <w:tab/>
        <w:t>postępowania o udzielenie zamówienia publicznego w trybie podstawowym bez możliwości negocjacji na „</w:t>
      </w:r>
      <w:r w:rsidR="00C12172">
        <w:rPr>
          <w:rFonts w:ascii="Tahoma" w:eastAsia="Lucida Sans Unicode" w:hAnsi="Tahoma" w:cs="Tahoma"/>
          <w:b/>
          <w:bCs/>
          <w:kern w:val="3"/>
          <w:lang w:eastAsia="zh-CN"/>
        </w:rPr>
        <w:t>Zagospodarowanie terenu centrum wsi w celu poprawy dostępności do infrastruktury społecznej</w:t>
      </w:r>
      <w:r w:rsidRPr="000266F0">
        <w:rPr>
          <w:rFonts w:ascii="Tahoma" w:hAnsi="Tahoma" w:cs="Tahoma"/>
        </w:rPr>
        <w:t>”</w:t>
      </w:r>
      <w:r w:rsidR="00824C33">
        <w:rPr>
          <w:rFonts w:ascii="Tahoma" w:hAnsi="Tahoma" w:cs="Tahoma"/>
        </w:rPr>
        <w:t xml:space="preserve"> – II postępowanie</w:t>
      </w:r>
    </w:p>
    <w:p w14:paraId="2EEC6293" w14:textId="2FF9ECFC" w:rsidR="000266F0" w:rsidRPr="000266F0" w:rsidRDefault="000266F0" w:rsidP="000266F0">
      <w:pPr>
        <w:spacing w:line="276" w:lineRule="auto"/>
        <w:jc w:val="both"/>
        <w:rPr>
          <w:rFonts w:ascii="Tahoma" w:hAnsi="Tahoma" w:cs="Tahoma"/>
        </w:rPr>
      </w:pPr>
      <w:r w:rsidRPr="000266F0">
        <w:rPr>
          <w:rFonts w:ascii="Tahoma" w:hAnsi="Tahoma" w:cs="Tahoma"/>
        </w:rPr>
        <w:t>Zamawiający na podstawie art. 222 ust. 4 ustawy z dnia 11 września 2019r. Prawo zamówień publicznych (</w:t>
      </w:r>
      <w:proofErr w:type="spellStart"/>
      <w:r w:rsidRPr="000266F0">
        <w:rPr>
          <w:rFonts w:ascii="Tahoma" w:hAnsi="Tahoma" w:cs="Tahoma"/>
        </w:rPr>
        <w:t>t.j</w:t>
      </w:r>
      <w:proofErr w:type="spellEnd"/>
      <w:r w:rsidRPr="000266F0">
        <w:rPr>
          <w:rFonts w:ascii="Tahoma" w:hAnsi="Tahoma" w:cs="Tahoma"/>
        </w:rPr>
        <w:t>. Dz. U. 202</w:t>
      </w:r>
      <w:r w:rsidR="00615C1F">
        <w:rPr>
          <w:rFonts w:ascii="Tahoma" w:hAnsi="Tahoma" w:cs="Tahoma"/>
        </w:rPr>
        <w:t>2</w:t>
      </w:r>
      <w:r w:rsidRPr="000266F0">
        <w:rPr>
          <w:rFonts w:ascii="Tahoma" w:hAnsi="Tahoma" w:cs="Tahoma"/>
        </w:rPr>
        <w:t xml:space="preserve"> poz. 1</w:t>
      </w:r>
      <w:r w:rsidR="00615C1F">
        <w:rPr>
          <w:rFonts w:ascii="Tahoma" w:hAnsi="Tahoma" w:cs="Tahoma"/>
        </w:rPr>
        <w:t>710</w:t>
      </w:r>
      <w:r w:rsidRPr="000266F0">
        <w:rPr>
          <w:rFonts w:ascii="Tahoma" w:hAnsi="Tahoma" w:cs="Tahoma"/>
        </w:rPr>
        <w:t xml:space="preserve"> ze zm.) informuje, że na sfinansowanie przedmiotowego zamówienia zamierza przeznaczyć kwotę w wysokości: </w:t>
      </w:r>
      <w:r w:rsidR="00C12172" w:rsidRPr="00C12172">
        <w:rPr>
          <w:rFonts w:ascii="Tahoma" w:hAnsi="Tahoma" w:cs="Tahoma"/>
          <w:b/>
          <w:bCs/>
        </w:rPr>
        <w:t>3</w:t>
      </w:r>
      <w:r w:rsidR="00943A71" w:rsidRPr="00943A71">
        <w:rPr>
          <w:rFonts w:ascii="Tahoma" w:hAnsi="Tahoma" w:cs="Tahoma"/>
          <w:b/>
          <w:bCs/>
        </w:rPr>
        <w:t>.</w:t>
      </w:r>
      <w:r w:rsidR="00C12172">
        <w:rPr>
          <w:rFonts w:ascii="Tahoma" w:hAnsi="Tahoma" w:cs="Tahoma"/>
          <w:b/>
          <w:bCs/>
        </w:rPr>
        <w:t>000</w:t>
      </w:r>
      <w:r w:rsidR="00943A71" w:rsidRPr="00943A71">
        <w:rPr>
          <w:rFonts w:ascii="Tahoma" w:hAnsi="Tahoma" w:cs="Tahoma"/>
          <w:b/>
          <w:bCs/>
        </w:rPr>
        <w:t>.</w:t>
      </w:r>
      <w:r w:rsidR="00C12172">
        <w:rPr>
          <w:rFonts w:ascii="Tahoma" w:hAnsi="Tahoma" w:cs="Tahoma"/>
          <w:b/>
          <w:bCs/>
        </w:rPr>
        <w:t>000</w:t>
      </w:r>
      <w:r w:rsidR="00943A71" w:rsidRPr="00943A71">
        <w:rPr>
          <w:rFonts w:ascii="Tahoma" w:hAnsi="Tahoma" w:cs="Tahoma"/>
          <w:b/>
          <w:bCs/>
        </w:rPr>
        <w:t>,</w:t>
      </w:r>
      <w:r w:rsidR="00C12172">
        <w:rPr>
          <w:rFonts w:ascii="Tahoma" w:hAnsi="Tahoma" w:cs="Tahoma"/>
          <w:b/>
          <w:bCs/>
        </w:rPr>
        <w:t>00</w:t>
      </w:r>
      <w:r w:rsidRPr="000266F0">
        <w:rPr>
          <w:rFonts w:ascii="Tahoma" w:hAnsi="Tahoma" w:cs="Tahoma"/>
          <w:b/>
        </w:rPr>
        <w:t xml:space="preserve"> zł </w:t>
      </w:r>
      <w:r w:rsidR="00943A71" w:rsidRPr="00943A71">
        <w:rPr>
          <w:rFonts w:ascii="Tahoma" w:hAnsi="Tahoma" w:cs="Tahoma"/>
          <w:bCs/>
        </w:rPr>
        <w:t xml:space="preserve">(w tym środki z promesy </w:t>
      </w:r>
      <w:r w:rsidR="00BD7641">
        <w:rPr>
          <w:rFonts w:ascii="Tahoma" w:hAnsi="Tahoma" w:cs="Tahoma"/>
          <w:bCs/>
        </w:rPr>
        <w:t>2.5</w:t>
      </w:r>
      <w:r w:rsidR="00615C1F">
        <w:rPr>
          <w:rFonts w:ascii="Tahoma" w:hAnsi="Tahoma" w:cs="Tahoma"/>
          <w:bCs/>
        </w:rPr>
        <w:t>50</w:t>
      </w:r>
      <w:r w:rsidR="00943A71" w:rsidRPr="00943A71">
        <w:rPr>
          <w:rFonts w:ascii="Tahoma" w:hAnsi="Tahoma" w:cs="Tahoma"/>
          <w:bCs/>
        </w:rPr>
        <w:t>.</w:t>
      </w:r>
      <w:r w:rsidR="00615C1F">
        <w:rPr>
          <w:rFonts w:ascii="Tahoma" w:hAnsi="Tahoma" w:cs="Tahoma"/>
          <w:bCs/>
        </w:rPr>
        <w:t>0</w:t>
      </w:r>
      <w:r w:rsidR="00943A71" w:rsidRPr="00943A71">
        <w:rPr>
          <w:rFonts w:ascii="Tahoma" w:hAnsi="Tahoma" w:cs="Tahoma"/>
          <w:bCs/>
        </w:rPr>
        <w:t>00,00 zł).</w:t>
      </w:r>
    </w:p>
    <w:p w14:paraId="3D8E6CA1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1BEA446B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054F6DE1" w14:textId="217AF7FF" w:rsidR="000266F0" w:rsidRPr="000266F0" w:rsidRDefault="000266F0" w:rsidP="000266F0">
      <w:pPr>
        <w:tabs>
          <w:tab w:val="num" w:pos="540"/>
        </w:tabs>
        <w:ind w:left="5103" w:hanging="283"/>
        <w:rPr>
          <w:rFonts w:ascii="Tahoma" w:hAnsi="Tahoma" w:cs="Tahoma"/>
          <w:b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  <w:t xml:space="preserve">        </w:t>
      </w:r>
      <w:r w:rsidR="004831A9">
        <w:rPr>
          <w:rFonts w:ascii="Tahoma" w:hAnsi="Tahoma" w:cs="Tahoma"/>
          <w:b/>
          <w:bCs/>
          <w:i/>
        </w:rPr>
        <w:t xml:space="preserve">  </w:t>
      </w:r>
      <w:r w:rsidRPr="000266F0">
        <w:rPr>
          <w:rFonts w:ascii="Tahoma" w:hAnsi="Tahoma" w:cs="Tahoma"/>
          <w:b/>
          <w:bCs/>
          <w:i/>
        </w:rPr>
        <w:t xml:space="preserve"> </w:t>
      </w:r>
      <w:r w:rsidR="004831A9">
        <w:rPr>
          <w:rFonts w:ascii="Tahoma" w:hAnsi="Tahoma" w:cs="Tahoma"/>
          <w:b/>
          <w:bCs/>
          <w:i/>
        </w:rPr>
        <w:t xml:space="preserve">z up. </w:t>
      </w:r>
      <w:r w:rsidRPr="000266F0">
        <w:rPr>
          <w:rFonts w:ascii="Tahoma" w:hAnsi="Tahoma" w:cs="Tahoma"/>
          <w:b/>
          <w:bCs/>
          <w:i/>
        </w:rPr>
        <w:t>Wójt</w:t>
      </w:r>
      <w:r w:rsidR="004831A9">
        <w:rPr>
          <w:rFonts w:ascii="Tahoma" w:hAnsi="Tahoma" w:cs="Tahoma"/>
          <w:b/>
          <w:bCs/>
          <w:i/>
        </w:rPr>
        <w:t>a</w:t>
      </w:r>
      <w:r w:rsidRPr="000266F0">
        <w:rPr>
          <w:rFonts w:ascii="Tahoma" w:hAnsi="Tahoma" w:cs="Tahoma"/>
          <w:b/>
          <w:bCs/>
          <w:i/>
        </w:rPr>
        <w:t xml:space="preserve"> </w:t>
      </w:r>
    </w:p>
    <w:p w14:paraId="29D5201A" w14:textId="722DDCF0" w:rsidR="000266F0" w:rsidRDefault="000266F0" w:rsidP="00AE400D">
      <w:pPr>
        <w:tabs>
          <w:tab w:val="num" w:pos="540"/>
          <w:tab w:val="left" w:pos="4820"/>
        </w:tabs>
        <w:spacing w:after="240"/>
        <w:ind w:left="4600" w:firstLine="200"/>
        <w:rPr>
          <w:rFonts w:eastAsia="Lucida Sans Unicode" w:cs="Tahoma"/>
          <w:b/>
          <w:bCs/>
          <w:kern w:val="3"/>
          <w:lang w:eastAsia="zh-CN"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 w:rsidR="00AE400D">
        <w:rPr>
          <w:rFonts w:ascii="Tahoma" w:hAnsi="Tahoma" w:cs="Tahoma"/>
          <w:b/>
          <w:bCs/>
          <w:i/>
        </w:rPr>
        <w:t xml:space="preserve">  </w:t>
      </w:r>
      <w:r w:rsidRPr="000266F0">
        <w:rPr>
          <w:rFonts w:ascii="Tahoma" w:hAnsi="Tahoma" w:cs="Tahoma"/>
          <w:b/>
          <w:bCs/>
          <w:i/>
        </w:rPr>
        <w:t xml:space="preserve">/-/ </w:t>
      </w:r>
      <w:r w:rsidR="00715F83">
        <w:rPr>
          <w:rFonts w:ascii="Tahoma" w:hAnsi="Tahoma" w:cs="Tahoma"/>
          <w:b/>
          <w:bCs/>
          <w:i/>
        </w:rPr>
        <w:t>mgr</w:t>
      </w:r>
      <w:r w:rsidR="004831A9">
        <w:rPr>
          <w:rFonts w:ascii="Tahoma" w:hAnsi="Tahoma" w:cs="Tahoma"/>
          <w:b/>
          <w:bCs/>
          <w:i/>
        </w:rPr>
        <w:t xml:space="preserve"> </w:t>
      </w:r>
      <w:r w:rsidR="00715F83">
        <w:rPr>
          <w:rFonts w:ascii="Tahoma" w:hAnsi="Tahoma" w:cs="Tahoma"/>
          <w:b/>
          <w:bCs/>
          <w:i/>
        </w:rPr>
        <w:t>Błażej Tatarczyk</w:t>
      </w:r>
    </w:p>
    <w:sectPr w:rsidR="000266F0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212EC" w14:textId="77777777" w:rsidR="003A39EA" w:rsidRDefault="003A39EA" w:rsidP="00DA5839">
      <w:r>
        <w:separator/>
      </w:r>
    </w:p>
  </w:endnote>
  <w:endnote w:type="continuationSeparator" w:id="0">
    <w:p w14:paraId="67A9151C" w14:textId="77777777" w:rsidR="003A39EA" w:rsidRDefault="003A39E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517E7" w14:textId="77777777" w:rsidR="003A39EA" w:rsidRDefault="003A39EA" w:rsidP="00DA5839">
      <w:r>
        <w:separator/>
      </w:r>
    </w:p>
  </w:footnote>
  <w:footnote w:type="continuationSeparator" w:id="0">
    <w:p w14:paraId="1CE1736A" w14:textId="77777777" w:rsidR="003A39EA" w:rsidRDefault="003A39EA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4E4415E9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24C33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 w:rsidR="00615C1F">
      <w:rPr>
        <w:rFonts w:ascii="Tahoma" w:hAnsi="Tahoma" w:cs="Tahoma"/>
      </w:rPr>
      <w:t>3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C258D"/>
    <w:rsid w:val="006F01B9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D446D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2023-03-30T07:48:00Z</dcterms:modified>
</cp:coreProperties>
</file>